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B3B1C5A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682C6E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38E0FA1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82C6E" w:rsidRPr="00B379F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https://zakazky.zcu.cz/contract_display_5982.html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23D262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82C6E">
        <w:rPr>
          <w:rFonts w:ascii="Garamond" w:hAnsi="Garamond" w:cs="Arial"/>
          <w:sz w:val="22"/>
          <w:szCs w:val="22"/>
        </w:rPr>
        <w:t>15.</w:t>
      </w:r>
      <w:r w:rsidR="00CA4323">
        <w:rPr>
          <w:rFonts w:ascii="Garamond" w:hAnsi="Garamond" w:cs="Arial"/>
          <w:sz w:val="22"/>
          <w:szCs w:val="22"/>
        </w:rPr>
        <w:t>0</w:t>
      </w:r>
      <w:r w:rsidR="009A1E04">
        <w:rPr>
          <w:rFonts w:ascii="Garamond" w:hAnsi="Garamond" w:cs="Arial"/>
          <w:sz w:val="22"/>
          <w:szCs w:val="22"/>
        </w:rPr>
        <w:t>5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8529D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0206" w14:textId="77777777" w:rsidR="0077067C" w:rsidRDefault="0077067C" w:rsidP="00795AAC">
      <w:r>
        <w:separator/>
      </w:r>
    </w:p>
  </w:endnote>
  <w:endnote w:type="continuationSeparator" w:id="0">
    <w:p w14:paraId="7BE8E57F" w14:textId="77777777" w:rsidR="0077067C" w:rsidRDefault="007706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91484" w14:textId="77777777" w:rsidR="0077067C" w:rsidRDefault="0077067C" w:rsidP="00795AAC">
      <w:r>
        <w:separator/>
      </w:r>
    </w:p>
  </w:footnote>
  <w:footnote w:type="continuationSeparator" w:id="0">
    <w:p w14:paraId="272AB915" w14:textId="77777777" w:rsidR="0077067C" w:rsidRDefault="007706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8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Qf6VGOMklIeAFyLCFzdALpSPGwons5cCMgp18fSt2UM=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D4lPaY4RsU2PKJybah5lVgoXphIVOBY28sbGMrQ0G28=</DigestValue>
    </Reference>
  </SignedInfo>
  <SignatureValue>VIortbeqWil3halHtelgA5bEBZ0JkyWfo9m7kO4MBLJ2XF/BT+H9F5Ur7NjTvTDr13+KX0gV6/Be
oiJk1+iVqv64zc4gw4nARQDUtL77v4eXdA4O9B5v1m4vHe1Ev/oyd37KuQAEJv3P/PSh05C9E612
BuYhWiZL4z7wqM4+NWFZUfan7/Vm5hSS8k40eVznsV63C2f7RVpiW9OhcudsFR11AVGhqTnjmDzd
zPFcodC712UeD6a+iVWr1lF8tAQZr+BrSeJqyNqgI2vNpzDQqmdDJDd6mo9s+VYGkbhG9EQ5MWmq
YpBygctL5xDumGeulOV1G8e8I8wo8EjpGoUliw==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J2FOKiNxvXoRMDFtGmro4QF5sbhR22NjOsfSmdUBBl4=</DigestValue>
      </Reference>
      <Reference URI="/word/document.xml?ContentType=application/vnd.openxmlformats-officedocument.wordprocessingml.document.main+xml">
        <DigestMethod Algorithm="http://www.w3.org/2001/04/xmlenc#sha256"/>
        <DigestValue>IT1VkY7XV6VA+AdFa/FavmUSqj5ca5PJy58XeeoPxsc=</DigestValue>
      </Reference>
      <Reference URI="/word/endnotes.xml?ContentType=application/vnd.openxmlformats-officedocument.wordprocessingml.endnotes+xml">
        <DigestMethod Algorithm="http://www.w3.org/2001/04/xmlenc#sha256"/>
        <DigestValue>FFMGO07/IfRpqX2HZIERX7Y7JB8efCMf0uvCyMd9U84=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FwXmFmi5QQKRzNN1q66kT0IPR6gQUaLhO8tklG8ELio=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kH5JK/Udwq+7hfejIAkJ7hWsMDtHpqFW0ajWVAusbow=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2023-05-02T05:57:15Z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2023-05-02T05:57:15Z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76</cp:revision>
  <cp:lastPrinted>2018-08-08T13:48:00Z</cp:lastPrinted>
  <dcterms:created xsi:type="dcterms:W3CDTF">2021-09-20T07:59:00Z</dcterms:created>
  <dcterms:modified xsi:type="dcterms:W3CDTF">2023-05-02T05:57:00Z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